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  <w:bookmarkStart w:id="0" w:name="_Hlk76728493"/>
          </w:p>
          <w:p w14:paraId="52DEEFAF" w14:textId="04BA22F6" w:rsidR="00BE6659" w:rsidRPr="003B738C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="008F6BEE" w:rsidRPr="008F6BE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PIANO NAZIONALE DI RIPRESA E RESILIENZA (PNRR) - MISSIONE 4: ISTRUZIONE E RICERCA,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scolastica. Interventi di tutoraggio e formazione per la riduzione dei divari negli apprendimenti e il contrasto alla dispersione scolastica (D.M. 2 febbraio 2024, n. 19), finanziato dall’Unione europea – </w:t>
            </w:r>
            <w:proofErr w:type="spellStart"/>
            <w:r w:rsidR="008F6BEE" w:rsidRPr="008F6BE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8F6BEE" w:rsidRPr="008F6BE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="003B738C" w:rsidRPr="003B738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186323F3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 w:rsidR="00E65EC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TUTOR</w:t>
            </w:r>
          </w:p>
          <w:p w14:paraId="226E52E6" w14:textId="5BDD6AFD" w:rsidR="00AA19CC" w:rsidRPr="00DF6009" w:rsidRDefault="00AA614A" w:rsidP="00AA19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Titolo del </w:t>
            </w:r>
            <w:r w:rsidR="00AA19CC" w:rsidRPr="00DF60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Progetto</w:t>
            </w:r>
            <w:r w:rsidR="00AA19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5311E6" w:rsidRPr="005311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“SCUOLA AL CENTRO”, CNP: M4C1I1.4-2024-1322-P-52263, CUP B94D21001220006 (Plesso San Gregorio Magno)</w:t>
            </w:r>
          </w:p>
          <w:p w14:paraId="6697AFC9" w14:textId="77777777" w:rsidR="006F39C4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incaric</w:t>
            </w:r>
            <w:r w:rsidR="006F39C4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hi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individual</w:t>
            </w:r>
            <w:r w:rsidR="006F39C4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, avent</w:t>
            </w:r>
            <w:r w:rsidR="006F39C4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ad oggetto </w:t>
            </w:r>
          </w:p>
          <w:p w14:paraId="4C04D280" w14:textId="30320DB4" w:rsidR="00495B6B" w:rsidRPr="00225740" w:rsidRDefault="006F39C4" w:rsidP="006F39C4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>
              <w:t xml:space="preserve"> </w:t>
            </w:r>
            <w:r w:rsidR="00732F15">
              <w:t xml:space="preserve"> </w:t>
            </w:r>
            <w:r w:rsidR="00732F15" w:rsidRPr="00732F15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Percorsi formativi e laboratoriali co-curriculari</w:t>
            </w:r>
            <w:r w:rsidR="00112E11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(TUTOR)</w:t>
            </w:r>
          </w:p>
        </w:tc>
      </w:tr>
      <w:bookmarkEnd w:id="0"/>
    </w:tbl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988A776" w14:textId="4E955AB2" w:rsidR="00DF6009" w:rsidRPr="00DF6009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</w:t>
      </w:r>
      <w:r w:rsidR="00D2732A">
        <w:rPr>
          <w:rFonts w:asciiTheme="minorHAnsi" w:hAnsiTheme="minorHAnsi" w:cstheme="minorHAnsi"/>
          <w:b/>
          <w:sz w:val="22"/>
          <w:szCs w:val="22"/>
        </w:rPr>
        <w:t>L</w:t>
      </w:r>
      <w:r w:rsidR="006010E4">
        <w:rPr>
          <w:rFonts w:asciiTheme="minorHAnsi" w:hAnsiTheme="minorHAnsi" w:cstheme="minorHAnsi"/>
          <w:b/>
          <w:sz w:val="22"/>
          <w:szCs w:val="22"/>
        </w:rPr>
        <w:t>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</w:t>
      </w:r>
      <w:r w:rsidR="008F40F3">
        <w:rPr>
          <w:rFonts w:asciiTheme="minorHAnsi" w:hAnsiTheme="minorHAnsi" w:cstheme="minorHAnsi"/>
          <w:b/>
          <w:sz w:val="22"/>
          <w:szCs w:val="22"/>
        </w:rPr>
        <w:t>di</w:t>
      </w:r>
      <w:r w:rsidR="008F40F3" w:rsidRPr="00DF6009">
        <w:rPr>
          <w:rFonts w:asciiTheme="minorHAnsi" w:hAnsiTheme="minorHAnsi" w:cstheme="minorHAnsi"/>
          <w:b/>
          <w:sz w:val="22"/>
          <w:szCs w:val="22"/>
        </w:rPr>
        <w:t xml:space="preserve"> docente</w:t>
      </w:r>
      <w:r w:rsidR="00DF6009" w:rsidRPr="00DF6009">
        <w:rPr>
          <w:rFonts w:asciiTheme="minorHAnsi" w:hAnsiTheme="minorHAnsi" w:cstheme="minorHAnsi"/>
          <w:b/>
          <w:sz w:val="22"/>
          <w:szCs w:val="22"/>
        </w:rPr>
        <w:t xml:space="preserve"> interno</w:t>
      </w:r>
      <w:r w:rsidR="008F40F3">
        <w:rPr>
          <w:rFonts w:asciiTheme="minorHAnsi" w:hAnsiTheme="minorHAnsi" w:cstheme="minorHAnsi"/>
          <w:b/>
          <w:sz w:val="22"/>
          <w:szCs w:val="22"/>
        </w:rPr>
        <w:t>,</w:t>
      </w: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1C16AFCC" w14:textId="05CA18A1" w:rsidR="006F39C4" w:rsidRPr="006F39C4" w:rsidRDefault="00E00325" w:rsidP="006F39C4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6F39C4">
        <w:rPr>
          <w:rFonts w:asciiTheme="minorHAnsi" w:hAnsiTheme="minorHAnsi" w:cstheme="minorHAnsi"/>
          <w:bCs/>
          <w:sz w:val="22"/>
          <w:szCs w:val="22"/>
        </w:rPr>
        <w:t xml:space="preserve"> per i</w:t>
      </w:r>
      <w:r w:rsidR="00E37DCE">
        <w:rPr>
          <w:rFonts w:asciiTheme="minorHAnsi" w:hAnsiTheme="minorHAnsi" w:cstheme="minorHAnsi"/>
          <w:bCs/>
          <w:sz w:val="22"/>
          <w:szCs w:val="22"/>
        </w:rPr>
        <w:t>l</w:t>
      </w:r>
      <w:r w:rsidR="006F39C4">
        <w:rPr>
          <w:rFonts w:asciiTheme="minorHAnsi" w:hAnsiTheme="minorHAnsi" w:cstheme="minorHAnsi"/>
          <w:bCs/>
          <w:sz w:val="22"/>
          <w:szCs w:val="22"/>
        </w:rPr>
        <w:t xml:space="preserve"> seguent</w:t>
      </w:r>
      <w:r w:rsidR="00E37DCE">
        <w:rPr>
          <w:rFonts w:asciiTheme="minorHAnsi" w:hAnsiTheme="minorHAnsi" w:cstheme="minorHAnsi"/>
          <w:bCs/>
          <w:sz w:val="22"/>
          <w:szCs w:val="22"/>
        </w:rPr>
        <w:t xml:space="preserve">e </w:t>
      </w:r>
      <w:r w:rsidR="006F39C4">
        <w:rPr>
          <w:rFonts w:asciiTheme="minorHAnsi" w:hAnsiTheme="minorHAnsi" w:cstheme="minorHAnsi"/>
          <w:bCs/>
          <w:sz w:val="22"/>
          <w:szCs w:val="22"/>
        </w:rPr>
        <w:t>percors</w:t>
      </w:r>
      <w:r w:rsidR="00E37DCE">
        <w:rPr>
          <w:rFonts w:asciiTheme="minorHAnsi" w:hAnsiTheme="minorHAnsi" w:cstheme="minorHAnsi"/>
          <w:bCs/>
          <w:sz w:val="22"/>
          <w:szCs w:val="22"/>
        </w:rPr>
        <w:t>o</w:t>
      </w:r>
      <w:r w:rsidR="006F39C4">
        <w:rPr>
          <w:rFonts w:asciiTheme="minorHAnsi" w:hAnsiTheme="minorHAnsi" w:cstheme="minorHAnsi"/>
          <w:bCs/>
          <w:sz w:val="22"/>
          <w:szCs w:val="22"/>
        </w:rPr>
        <w:t>:</w:t>
      </w:r>
    </w:p>
    <w:p w14:paraId="29780F01" w14:textId="3040725A" w:rsidR="00AA19CC" w:rsidRPr="005311E6" w:rsidRDefault="00E65ECE" w:rsidP="005311E6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A19CC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AA19CC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9E05D4">
        <w:rPr>
          <w:rFonts w:asciiTheme="minorHAnsi" w:hAnsiTheme="minorHAnsi" w:cstheme="minorHAnsi"/>
          <w:b/>
          <w:sz w:val="22"/>
          <w:szCs w:val="22"/>
        </w:rPr>
      </w:r>
      <w:r w:rsidR="009E05D4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AA19CC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AA19CC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AA19CC" w:rsidRPr="00AA19CC">
        <w:rPr>
          <w:rFonts w:asciiTheme="minorHAnsi" w:hAnsiTheme="minorHAnsi" w:cstheme="minorHAnsi"/>
          <w:b/>
          <w:sz w:val="22"/>
          <w:szCs w:val="22"/>
        </w:rPr>
        <w:t>RTE</w:t>
      </w:r>
    </w:p>
    <w:p w14:paraId="7FB2DF3B" w14:textId="7D6F14A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lastRenderedPageBreak/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0B90D6AD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4D0112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4D0112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3E684617" w14:textId="29796F62" w:rsidR="007B4D82" w:rsidRPr="008C7AEA" w:rsidRDefault="005547BF" w:rsidP="008C7AEA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183EF96C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05E53E1B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468C4955" w14:textId="53E39F6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41A4214E" w14:textId="176B8674" w:rsidR="00AA11D4" w:rsidRPr="00AA11D4" w:rsidRDefault="00AA11D4" w:rsidP="00AA11D4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non essere sottoposto/a </w:t>
      </w:r>
      <w:proofErr w:type="spellStart"/>
      <w:r>
        <w:rPr>
          <w:rFonts w:cstheme="minorHAnsi"/>
        </w:rPr>
        <w:t>a</w:t>
      </w:r>
      <w:proofErr w:type="spellEnd"/>
      <w:r>
        <w:rPr>
          <w:rFonts w:cstheme="minorHAnsi"/>
        </w:rPr>
        <w:t xml:space="preserve"> procedimenti penali [</w:t>
      </w:r>
      <w:r w:rsidRPr="008D6499">
        <w:rPr>
          <w:rFonts w:cstheme="minorHAnsi"/>
          <w:i/>
          <w:iCs/>
        </w:rPr>
        <w:t>o se sì a quali</w:t>
      </w:r>
      <w:r w:rsidR="008D6499">
        <w:rPr>
          <w:rFonts w:cstheme="minorHAnsi"/>
          <w:i/>
          <w:iCs/>
        </w:rPr>
        <w:t xml:space="preserve"> ___________________________</w:t>
      </w:r>
      <w:r>
        <w:rPr>
          <w:rFonts w:cstheme="minorHAnsi"/>
        </w:rPr>
        <w:t>];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22A2F13E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600DA06D" w14:textId="22D0FCC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non trovarsi in situazione di incompatibilità, ai sensi di quanto previsto dal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 xml:space="preserve">gs. n. 39/2013 e dall’art. 53, del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>gs. n. 165/2001;</w:t>
      </w:r>
    </w:p>
    <w:p w14:paraId="57E023C2" w14:textId="050B8758" w:rsidR="00AA11D4" w:rsidRDefault="00AA11D4" w:rsidP="008C7AEA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>
        <w:rPr>
          <w:rFonts w:cstheme="minorHAnsi"/>
        </w:rPr>
        <w:t>ovvero, nel caso in cui sussistano situazioni di incompatibilità, che le stesse sono le seguenti: ______________________________________________________________________________</w:t>
      </w:r>
      <w:bookmarkStart w:id="6" w:name="_Hlk107862731"/>
      <w:r w:rsidR="005547BF" w:rsidRPr="00AA11D4">
        <w:rPr>
          <w:rFonts w:cstheme="minorHAnsi"/>
        </w:rPr>
        <w:t xml:space="preserve">non trovarsi in situazioni di conflitto di interessi, anche potenziale, ai sensi dell’art. 53, comma 14, del </w:t>
      </w:r>
      <w:r w:rsidR="004D0112">
        <w:rPr>
          <w:rFonts w:cstheme="minorHAnsi"/>
        </w:rPr>
        <w:t>d</w:t>
      </w:r>
      <w:r w:rsidR="005547BF" w:rsidRPr="00AA11D4">
        <w:rPr>
          <w:rFonts w:cstheme="minorHAnsi"/>
        </w:rPr>
        <w:t>.</w:t>
      </w:r>
      <w:r w:rsidR="004D0112">
        <w:rPr>
          <w:rFonts w:cstheme="minorHAnsi"/>
        </w:rPr>
        <w:t>l</w:t>
      </w:r>
      <w:r w:rsidR="005547BF" w:rsidRPr="00AA11D4">
        <w:rPr>
          <w:rFonts w:cstheme="minorHAnsi"/>
        </w:rPr>
        <w:t>gs. 165/2001, che possano interferire con l’esercizio dell’incarico</w:t>
      </w:r>
      <w:bookmarkEnd w:id="6"/>
      <w:r w:rsidR="00FE2EAA">
        <w:rPr>
          <w:rFonts w:cstheme="minorHAnsi"/>
        </w:rPr>
        <w:t>.</w:t>
      </w:r>
    </w:p>
    <w:p w14:paraId="2653FA6F" w14:textId="7EBB4864" w:rsidR="00C50155" w:rsidRDefault="00C50155" w:rsidP="008C7AEA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</w:p>
    <w:p w14:paraId="16BCA40D" w14:textId="77777777" w:rsidR="00C50155" w:rsidRPr="008D6499" w:rsidRDefault="00C50155" w:rsidP="008C7AEA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bookmarkStart w:id="7" w:name="_GoBack"/>
      <w:bookmarkEnd w:id="7"/>
    </w:p>
    <w:p w14:paraId="13635AC6" w14:textId="2613DFC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B4D82">
        <w:rPr>
          <w:rFonts w:asciiTheme="minorHAnsi" w:hAnsiTheme="minorHAnsi" w:cstheme="minorHAnsi"/>
          <w:sz w:val="22"/>
          <w:szCs w:val="22"/>
        </w:rPr>
        <w:t xml:space="preserve">, 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F3B6A" w14:textId="77777777" w:rsidR="009E05D4" w:rsidRDefault="009E05D4">
      <w:r>
        <w:separator/>
      </w:r>
    </w:p>
  </w:endnote>
  <w:endnote w:type="continuationSeparator" w:id="0">
    <w:p w14:paraId="47E57D61" w14:textId="77777777" w:rsidR="009E05D4" w:rsidRDefault="009E05D4">
      <w:r>
        <w:continuationSeparator/>
      </w:r>
    </w:p>
  </w:endnote>
  <w:endnote w:type="continuationNotice" w:id="1">
    <w:p w14:paraId="25B76943" w14:textId="77777777" w:rsidR="009E05D4" w:rsidRDefault="009E05D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AADF7" w14:textId="77777777" w:rsidR="009E05D4" w:rsidRDefault="009E05D4">
      <w:r>
        <w:separator/>
      </w:r>
    </w:p>
  </w:footnote>
  <w:footnote w:type="continuationSeparator" w:id="0">
    <w:p w14:paraId="17B849EF" w14:textId="77777777" w:rsidR="009E05D4" w:rsidRDefault="009E05D4">
      <w:r>
        <w:continuationSeparator/>
      </w:r>
    </w:p>
  </w:footnote>
  <w:footnote w:type="continuationNotice" w:id="1">
    <w:p w14:paraId="5387C4E9" w14:textId="77777777" w:rsidR="009E05D4" w:rsidRDefault="009E05D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6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4"/>
  </w:num>
  <w:num w:numId="5">
    <w:abstractNumId w:val="22"/>
  </w:num>
  <w:num w:numId="6">
    <w:abstractNumId w:val="18"/>
  </w:num>
  <w:num w:numId="7">
    <w:abstractNumId w:val="20"/>
  </w:num>
  <w:num w:numId="8">
    <w:abstractNumId w:val="23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6"/>
  </w:num>
  <w:num w:numId="14">
    <w:abstractNumId w:val="21"/>
  </w:num>
  <w:num w:numId="15">
    <w:abstractNumId w:val="11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5"/>
  </w:num>
  <w:num w:numId="19">
    <w:abstractNumId w:val="28"/>
  </w:num>
  <w:num w:numId="20">
    <w:abstractNumId w:val="27"/>
  </w:num>
  <w:num w:numId="21">
    <w:abstractNumId w:val="13"/>
  </w:num>
  <w:num w:numId="22">
    <w:abstractNumId w:val="7"/>
  </w:num>
  <w:num w:numId="23">
    <w:abstractNumId w:val="12"/>
  </w:num>
  <w:num w:numId="24">
    <w:abstractNumId w:val="14"/>
  </w:num>
  <w:num w:numId="25">
    <w:abstractNumId w:val="1"/>
  </w:num>
  <w:num w:numId="26">
    <w:abstractNumId w:val="5"/>
  </w:num>
  <w:num w:numId="27">
    <w:abstractNumId w:val="10"/>
  </w:num>
  <w:num w:numId="28">
    <w:abstractNumId w:val="6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9"/>
  </w:num>
  <w:num w:numId="32">
    <w:abstractNumId w:val="12"/>
  </w:num>
  <w:num w:numId="33">
    <w:abstractNumId w:val="19"/>
  </w:num>
  <w:num w:numId="34">
    <w:abstractNumId w:val="12"/>
  </w:num>
  <w:num w:numId="3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4722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2E11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D7EE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5F0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4B6F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C514A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6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02E"/>
    <w:rsid w:val="00522B9A"/>
    <w:rsid w:val="00524796"/>
    <w:rsid w:val="005255D5"/>
    <w:rsid w:val="00527B79"/>
    <w:rsid w:val="0053078E"/>
    <w:rsid w:val="005311E6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08A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7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E2D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9C4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2F15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4B9A"/>
    <w:rsid w:val="008C62BB"/>
    <w:rsid w:val="008C6970"/>
    <w:rsid w:val="008C7AEA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499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40F3"/>
    <w:rsid w:val="008F5BA0"/>
    <w:rsid w:val="008F5C70"/>
    <w:rsid w:val="008F5F77"/>
    <w:rsid w:val="008F69D3"/>
    <w:rsid w:val="008F6BEE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4962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05D4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9CC"/>
    <w:rsid w:val="00AA1D40"/>
    <w:rsid w:val="00AA1F23"/>
    <w:rsid w:val="00AA3A70"/>
    <w:rsid w:val="00AA3B0E"/>
    <w:rsid w:val="00AA3E5D"/>
    <w:rsid w:val="00AA4E83"/>
    <w:rsid w:val="00AA614A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071E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0509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253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2FC2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155"/>
    <w:rsid w:val="00C50C61"/>
    <w:rsid w:val="00C5264D"/>
    <w:rsid w:val="00C54228"/>
    <w:rsid w:val="00C57128"/>
    <w:rsid w:val="00C6003A"/>
    <w:rsid w:val="00C633F0"/>
    <w:rsid w:val="00C647CA"/>
    <w:rsid w:val="00C66E6D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0D1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09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37DCE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F88"/>
    <w:rsid w:val="00E631B4"/>
    <w:rsid w:val="00E64BFC"/>
    <w:rsid w:val="00E65ECE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5A11"/>
    <w:rsid w:val="00E960C6"/>
    <w:rsid w:val="00E9618A"/>
    <w:rsid w:val="00E9642F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2C7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2EAA"/>
    <w:rsid w:val="00FE3900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2023-06-26T14:51:00Z</dcterms:created>
  <dcterms:modified xsi:type="dcterms:W3CDTF">2025-05-15T10:07:00Z</dcterms:modified>
</cp:coreProperties>
</file>