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AF404" w14:textId="61C55906" w:rsidR="00684748" w:rsidRPr="00BB472C" w:rsidRDefault="002D473A" w:rsidP="003405E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  <w:r w:rsidR="00DD1F91">
        <w:rPr>
          <w:sz w:val="16"/>
          <w:szCs w:val="16"/>
        </w:rPr>
        <w:t xml:space="preserve">   </w:t>
      </w:r>
      <w:r w:rsidR="00EC3183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 w:rsidR="00DD1F91">
        <w:rPr>
          <w:sz w:val="16"/>
          <w:szCs w:val="16"/>
        </w:rPr>
        <w:t xml:space="preserve">     </w:t>
      </w:r>
      <w:r w:rsidR="00684748" w:rsidRPr="00684748">
        <w:rPr>
          <w:sz w:val="16"/>
          <w:szCs w:val="16"/>
        </w:rPr>
        <w:t xml:space="preserve">                                                                                                                             </w:t>
      </w:r>
    </w:p>
    <w:p w14:paraId="5F19880E" w14:textId="77777777" w:rsidR="00BB472C" w:rsidRDefault="00BB472C" w:rsidP="00BB472C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Al Dirigente scolastico</w:t>
      </w:r>
    </w:p>
    <w:p w14:paraId="49C050EB" w14:textId="36AE7DB6" w:rsidR="00684748" w:rsidRDefault="00BB472C" w:rsidP="00BB472C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 dell’IC Buccino San </w:t>
      </w:r>
      <w:proofErr w:type="spellStart"/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Gregoro</w:t>
      </w:r>
      <w:proofErr w:type="spellEnd"/>
      <w:r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 xml:space="preserve"> Magno</w:t>
      </w:r>
    </w:p>
    <w:p w14:paraId="4BE07929" w14:textId="77777777" w:rsidR="00BB472C" w:rsidRDefault="00BB472C" w:rsidP="00BB472C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</w:p>
    <w:p w14:paraId="1D326116" w14:textId="77777777" w:rsidR="00B31D21" w:rsidRDefault="00B31D21" w:rsidP="00BB472C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</w:p>
    <w:p w14:paraId="0C237001" w14:textId="05BCF406" w:rsidR="00BB472C" w:rsidRPr="00BB472C" w:rsidRDefault="00BB472C" w:rsidP="00BB472C">
      <w:pPr>
        <w:pStyle w:val="Paragrafoelenco"/>
        <w:jc w:val="center"/>
        <w:rPr>
          <w:bCs/>
        </w:rPr>
      </w:pPr>
      <w:r>
        <w:rPr>
          <w:bCs/>
        </w:rPr>
        <w:t>AUTOD</w:t>
      </w:r>
      <w:r w:rsidRPr="00BB472C">
        <w:rPr>
          <w:bCs/>
        </w:rPr>
        <w:t>ICHIARAZIONE DI VERIDICITÀ DELLE INFORMAZIONI PRESENTI NEL PROPRIO CURRICULUM VITAE</w:t>
      </w:r>
      <w:r>
        <w:rPr>
          <w:bCs/>
        </w:rPr>
        <w:t xml:space="preserve"> </w:t>
      </w:r>
      <w:r w:rsidRPr="00BB472C">
        <w:rPr>
          <w:bCs/>
        </w:rPr>
        <w:t>E NELLA DOMANDA DI PARTECIPAZIONE ALLA SELEZIONE</w:t>
      </w:r>
      <w:r>
        <w:rPr>
          <w:bCs/>
        </w:rPr>
        <w:t>_________________________________</w:t>
      </w:r>
    </w:p>
    <w:p w14:paraId="477D9D45" w14:textId="77777777" w:rsidR="00BB472C" w:rsidRDefault="00BB472C" w:rsidP="00BB472C">
      <w:pPr>
        <w:pStyle w:val="Paragrafoelenco"/>
        <w:rPr>
          <w:bCs/>
        </w:rPr>
      </w:pPr>
    </w:p>
    <w:p w14:paraId="4B407DAB" w14:textId="77777777" w:rsidR="00BB472C" w:rsidRPr="00B31D21" w:rsidRDefault="00BB472C" w:rsidP="00B31D21">
      <w:pPr>
        <w:rPr>
          <w:bCs/>
        </w:rPr>
      </w:pPr>
    </w:p>
    <w:p w14:paraId="44A46A8C" w14:textId="06BF9400" w:rsidR="00BB472C" w:rsidRDefault="00BB472C" w:rsidP="00BB472C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</w:pPr>
      <w:r w:rsidRPr="000478CD"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>Piano Nazionale Di Ripresa E Resilienza</w:t>
      </w:r>
      <w:r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 xml:space="preserve"> </w:t>
      </w:r>
      <w:r w:rsidRPr="000478CD"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>Missione 4: Istruzione E Ricerca</w:t>
      </w:r>
      <w:r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 xml:space="preserve"> </w:t>
      </w:r>
      <w:r w:rsidRPr="000478CD"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>Componente 1 – Potenziamento dell’offerta dei servizi di istruzione: dagli asili nido alle Università</w:t>
      </w:r>
      <w:bookmarkStart w:id="0" w:name="_Hlk182473947"/>
      <w:r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 xml:space="preserve"> </w:t>
      </w:r>
      <w:r w:rsidRPr="000478CD"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>Investimento 1.4: Intervento straordinario finalizzato alla riduzione dei divari territoriali nelle scuole secondarie di primo e di secondo grado e alla lotta alla dispersione scolastica</w:t>
      </w:r>
      <w:r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 xml:space="preserve"> </w:t>
      </w:r>
      <w:r w:rsidRPr="000478CD"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>Interventi di tutoraggio e formazione per la riduzione dei divari negli apprendimenti e il contrasto alla dispersione scolastica</w:t>
      </w:r>
      <w:r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 xml:space="preserve"> </w:t>
      </w:r>
      <w:r w:rsidRPr="000478CD"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>(D.M. 2 febbraio 2024, n. 19)</w:t>
      </w:r>
    </w:p>
    <w:bookmarkEnd w:id="0"/>
    <w:p w14:paraId="72984D54" w14:textId="77777777" w:rsidR="00BB472C" w:rsidRPr="002F1A91" w:rsidRDefault="00BB472C" w:rsidP="00BB472C">
      <w:pPr>
        <w:tabs>
          <w:tab w:val="left" w:pos="9498"/>
        </w:tabs>
        <w:jc w:val="center"/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</w:pPr>
      <w:r w:rsidRPr="002F1A91"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>Titolo Progetto: “Scuola al Centro”</w:t>
      </w:r>
    </w:p>
    <w:p w14:paraId="57DB92DD" w14:textId="77777777" w:rsidR="00BB472C" w:rsidRPr="002F1A91" w:rsidRDefault="00BB472C" w:rsidP="00BB472C">
      <w:pPr>
        <w:tabs>
          <w:tab w:val="left" w:pos="9498"/>
        </w:tabs>
        <w:jc w:val="center"/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</w:pPr>
      <w:r w:rsidRPr="002F1A91"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>CNP: M4C1I1.4-2024-1322-P-52263</w:t>
      </w:r>
    </w:p>
    <w:p w14:paraId="1D9E1229" w14:textId="77777777" w:rsidR="00BB472C" w:rsidRDefault="00BB472C" w:rsidP="00BB472C">
      <w:pPr>
        <w:tabs>
          <w:tab w:val="left" w:pos="9498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2F1A91">
        <w:rPr>
          <w:rFonts w:ascii="Calibri" w:eastAsia="Calibri" w:hAnsi="Calibri" w:cs="Calibri"/>
          <w:bCs/>
          <w:i/>
          <w:iCs/>
          <w:sz w:val="24"/>
          <w:szCs w:val="24"/>
          <w:lang w:eastAsia="en-US"/>
        </w:rPr>
        <w:t>CUP: B94D21001220006</w:t>
      </w:r>
    </w:p>
    <w:p w14:paraId="2548CF4E" w14:textId="77777777" w:rsidR="00BB472C" w:rsidRPr="00B31D21" w:rsidRDefault="00BB472C" w:rsidP="00B31D21">
      <w:pPr>
        <w:rPr>
          <w:bCs/>
        </w:rPr>
      </w:pPr>
    </w:p>
    <w:p w14:paraId="33EED450" w14:textId="77777777" w:rsidR="00BB472C" w:rsidRDefault="00BB472C" w:rsidP="00BB472C">
      <w:pPr>
        <w:pStyle w:val="Paragrafoelenco"/>
        <w:rPr>
          <w:bCs/>
        </w:rPr>
      </w:pPr>
    </w:p>
    <w:p w14:paraId="468C8D6F" w14:textId="39072EBE" w:rsidR="00BB472C" w:rsidRPr="00BB472C" w:rsidRDefault="00BB472C" w:rsidP="00BB472C">
      <w:pPr>
        <w:pStyle w:val="Paragrafoelenco"/>
        <w:spacing w:line="360" w:lineRule="auto"/>
        <w:jc w:val="both"/>
        <w:rPr>
          <w:bCs/>
        </w:rPr>
      </w:pPr>
      <w:r w:rsidRPr="00BB472C">
        <w:rPr>
          <w:bCs/>
        </w:rPr>
        <w:t xml:space="preserve">Il/La sottoscritto/a __________________________ nato/a </w:t>
      </w:r>
      <w:proofErr w:type="spellStart"/>
      <w:r w:rsidRPr="00BB472C">
        <w:rPr>
          <w:bCs/>
        </w:rPr>
        <w:t>a</w:t>
      </w:r>
      <w:proofErr w:type="spellEnd"/>
      <w:r w:rsidRPr="00BB472C">
        <w:rPr>
          <w:bCs/>
        </w:rPr>
        <w:t xml:space="preserve"> ___________________________</w:t>
      </w:r>
    </w:p>
    <w:p w14:paraId="191AC893" w14:textId="2AFDE7D2" w:rsidR="00BB472C" w:rsidRPr="00BB472C" w:rsidRDefault="00BB472C" w:rsidP="00BB472C">
      <w:pPr>
        <w:pStyle w:val="Paragrafoelenco"/>
        <w:spacing w:line="360" w:lineRule="auto"/>
        <w:jc w:val="both"/>
        <w:rPr>
          <w:bCs/>
        </w:rPr>
      </w:pPr>
      <w:r w:rsidRPr="00BB472C">
        <w:rPr>
          <w:bCs/>
        </w:rPr>
        <w:t xml:space="preserve">prov. ____ il _____________ </w:t>
      </w:r>
      <w:r>
        <w:rPr>
          <w:bCs/>
        </w:rPr>
        <w:t>___CF: ________________________</w:t>
      </w:r>
      <w:r w:rsidRPr="00BB472C">
        <w:rPr>
          <w:bCs/>
        </w:rPr>
        <w:t>residente a _______________________</w:t>
      </w:r>
      <w:r>
        <w:rPr>
          <w:bCs/>
        </w:rPr>
        <w:t xml:space="preserve">__________ </w:t>
      </w:r>
      <w:proofErr w:type="spellStart"/>
      <w:r>
        <w:rPr>
          <w:bCs/>
        </w:rPr>
        <w:t>prov</w:t>
      </w:r>
      <w:proofErr w:type="spellEnd"/>
      <w:r>
        <w:rPr>
          <w:bCs/>
        </w:rPr>
        <w:t>.______via__________________ n______</w:t>
      </w:r>
      <w:r w:rsidRPr="00BB472C">
        <w:rPr>
          <w:bCs/>
        </w:rPr>
        <w:t>,</w:t>
      </w:r>
    </w:p>
    <w:p w14:paraId="184645D1" w14:textId="77777777" w:rsidR="00BB472C" w:rsidRDefault="00BB472C" w:rsidP="00BB472C">
      <w:pPr>
        <w:pStyle w:val="Paragrafoelenco"/>
        <w:spacing w:line="360" w:lineRule="auto"/>
        <w:rPr>
          <w:bCs/>
        </w:rPr>
      </w:pPr>
    </w:p>
    <w:p w14:paraId="511FEE88" w14:textId="7C4F25FF" w:rsidR="00BB472C" w:rsidRDefault="00BB472C" w:rsidP="00BB472C">
      <w:pPr>
        <w:pStyle w:val="Paragrafoelenco"/>
        <w:spacing w:line="360" w:lineRule="auto"/>
        <w:rPr>
          <w:bCs/>
        </w:rPr>
      </w:pPr>
      <w:r w:rsidRPr="00BB472C">
        <w:rPr>
          <w:bCs/>
        </w:rPr>
        <w:t>ai sensi degli artt. 46 e 47 del DPR 445/2000, nella consapevolezza delle sanzioni civili e penali nel caso di dichiarazioni non</w:t>
      </w:r>
      <w:r>
        <w:rPr>
          <w:bCs/>
        </w:rPr>
        <w:t xml:space="preserve"> </w:t>
      </w:r>
      <w:r w:rsidRPr="00BB472C">
        <w:rPr>
          <w:bCs/>
        </w:rPr>
        <w:t>veritiere, di formazione o uso di atti falsi, richiamate dall’art. 76 del DPR 445/2000</w:t>
      </w:r>
    </w:p>
    <w:p w14:paraId="510EB9F0" w14:textId="77777777" w:rsidR="00BB472C" w:rsidRDefault="00BB472C" w:rsidP="00BB472C">
      <w:pPr>
        <w:pStyle w:val="Paragrafoelenco"/>
        <w:spacing w:line="360" w:lineRule="auto"/>
        <w:jc w:val="center"/>
        <w:rPr>
          <w:bCs/>
        </w:rPr>
      </w:pPr>
      <w:r w:rsidRPr="00BB472C">
        <w:rPr>
          <w:bCs/>
        </w:rPr>
        <w:t>DICHIARA</w:t>
      </w:r>
    </w:p>
    <w:p w14:paraId="3A38152A" w14:textId="77777777" w:rsidR="00BB472C" w:rsidRPr="00B31D21" w:rsidRDefault="00BB472C" w:rsidP="00902B2D">
      <w:pPr>
        <w:spacing w:line="360" w:lineRule="auto"/>
        <w:jc w:val="both"/>
        <w:rPr>
          <w:bCs/>
        </w:rPr>
      </w:pPr>
    </w:p>
    <w:p w14:paraId="1E2570FF" w14:textId="560E5437" w:rsidR="00BB472C" w:rsidRPr="00B31D21" w:rsidRDefault="00BB472C" w:rsidP="00902B2D">
      <w:pPr>
        <w:pStyle w:val="Paragrafoelenco"/>
        <w:spacing w:line="360" w:lineRule="auto"/>
        <w:jc w:val="both"/>
        <w:rPr>
          <w:bCs/>
        </w:rPr>
      </w:pPr>
      <w:r w:rsidRPr="00BB472C">
        <w:rPr>
          <w:bCs/>
        </w:rPr>
        <w:t>che tutte le informazioni, gli stati, i fatti, i titoli culturali e professionali r</w:t>
      </w:r>
      <w:r w:rsidR="00902B2D">
        <w:rPr>
          <w:bCs/>
        </w:rPr>
        <w:t>iportate</w:t>
      </w:r>
      <w:r w:rsidRPr="00BB472C">
        <w:rPr>
          <w:bCs/>
        </w:rPr>
        <w:t xml:space="preserve"> dall’interessato nel proprio Curriculum Vitale</w:t>
      </w:r>
      <w:r w:rsidR="00151083">
        <w:rPr>
          <w:bCs/>
        </w:rPr>
        <w:t xml:space="preserve"> e nella domanda di partecipazione alla selezione indicata in intestazione</w:t>
      </w:r>
      <w:r w:rsidRPr="00BB472C">
        <w:rPr>
          <w:bCs/>
        </w:rPr>
        <w:t>,</w:t>
      </w:r>
      <w:r>
        <w:rPr>
          <w:bCs/>
        </w:rPr>
        <w:t xml:space="preserve"> </w:t>
      </w:r>
      <w:r w:rsidRPr="00BB472C">
        <w:rPr>
          <w:bCs/>
        </w:rPr>
        <w:t>corr</w:t>
      </w:r>
      <w:r w:rsidR="00902B2D">
        <w:rPr>
          <w:bCs/>
        </w:rPr>
        <w:t>i</w:t>
      </w:r>
      <w:r w:rsidRPr="00BB472C">
        <w:rPr>
          <w:bCs/>
        </w:rPr>
        <w:t>spondono al vero.</w:t>
      </w:r>
    </w:p>
    <w:p w14:paraId="5D4A4C4B" w14:textId="4D93772E" w:rsidR="00B31D21" w:rsidRDefault="003405EF" w:rsidP="00BB472C">
      <w:pPr>
        <w:pStyle w:val="Paragrafoelenco"/>
        <w:spacing w:line="360" w:lineRule="auto"/>
        <w:rPr>
          <w:bCs/>
        </w:rPr>
      </w:pPr>
      <w:r>
        <w:rPr>
          <w:bCs/>
        </w:rPr>
        <w:t>Si allega documento di identità del dichiarante.</w:t>
      </w:r>
    </w:p>
    <w:p w14:paraId="7241CF94" w14:textId="77777777" w:rsidR="003405EF" w:rsidRDefault="003405EF" w:rsidP="00BB472C">
      <w:pPr>
        <w:pStyle w:val="Paragrafoelenco"/>
        <w:spacing w:line="360" w:lineRule="auto"/>
        <w:rPr>
          <w:bCs/>
        </w:rPr>
      </w:pPr>
    </w:p>
    <w:p w14:paraId="55B2D131" w14:textId="2D5007A3" w:rsidR="00BB472C" w:rsidRDefault="00BB472C" w:rsidP="00BB472C">
      <w:pPr>
        <w:pStyle w:val="Paragrafoelenco"/>
        <w:spacing w:line="360" w:lineRule="auto"/>
        <w:rPr>
          <w:bCs/>
        </w:rPr>
      </w:pPr>
      <w:r>
        <w:rPr>
          <w:bCs/>
        </w:rPr>
        <w:t>L</w:t>
      </w:r>
      <w:r w:rsidRPr="00BB472C">
        <w:rPr>
          <w:bCs/>
        </w:rPr>
        <w:t xml:space="preserve">uogo e data ________________________ </w:t>
      </w:r>
    </w:p>
    <w:p w14:paraId="33983C0F" w14:textId="7244D301" w:rsidR="00BB472C" w:rsidRDefault="00BB472C" w:rsidP="00BB472C">
      <w:pPr>
        <w:pStyle w:val="Paragrafoelenco"/>
        <w:spacing w:line="360" w:lineRule="auto"/>
        <w:jc w:val="right"/>
        <w:rPr>
          <w:bCs/>
        </w:rPr>
      </w:pPr>
      <w:r w:rsidRPr="00BB472C">
        <w:rPr>
          <w:bCs/>
        </w:rPr>
        <w:t>Il/La Dichiarante</w:t>
      </w:r>
    </w:p>
    <w:p w14:paraId="13F0CA54" w14:textId="41494992" w:rsidR="009E4C84" w:rsidRPr="009E4C84" w:rsidRDefault="00BB472C" w:rsidP="00BB472C">
      <w:pPr>
        <w:pStyle w:val="Paragrafoelenco"/>
        <w:spacing w:line="360" w:lineRule="auto"/>
        <w:jc w:val="right"/>
        <w:rPr>
          <w:bCs/>
        </w:rPr>
      </w:pPr>
      <w:r w:rsidRPr="00BB472C">
        <w:rPr>
          <w:bCs/>
        </w:rPr>
        <w:t xml:space="preserve"> ______________________________</w:t>
      </w:r>
    </w:p>
    <w:p w14:paraId="64206D79" w14:textId="427FE2BB" w:rsidR="009E4C84" w:rsidRDefault="009E4C84" w:rsidP="005764BF">
      <w:r w:rsidRPr="005764BF">
        <w:tab/>
      </w:r>
      <w:r w:rsidRPr="005764BF">
        <w:tab/>
      </w:r>
      <w:r w:rsidRPr="005764BF">
        <w:tab/>
      </w:r>
      <w:r w:rsidRPr="005764BF">
        <w:tab/>
      </w:r>
      <w:r w:rsidRPr="005764BF">
        <w:tab/>
      </w:r>
      <w:r>
        <w:tab/>
      </w:r>
      <w:r>
        <w:tab/>
      </w:r>
      <w:r>
        <w:tab/>
      </w:r>
    </w:p>
    <w:p w14:paraId="19554A69" w14:textId="344982F8" w:rsidR="00336392" w:rsidRPr="00336392" w:rsidRDefault="00336392" w:rsidP="00336392">
      <w:pPr>
        <w:rPr>
          <w:rFonts w:asciiTheme="minorHAnsi" w:hAnsiTheme="minorHAnsi" w:cstheme="minorHAnsi"/>
          <w:sz w:val="22"/>
          <w:szCs w:val="22"/>
        </w:rPr>
      </w:pPr>
    </w:p>
    <w:sectPr w:rsidR="00336392" w:rsidRPr="00336392" w:rsidSect="00DD704B">
      <w:headerReference w:type="default" r:id="rId8"/>
      <w:footerReference w:type="even" r:id="rId9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D7F8A" w14:textId="77777777" w:rsidR="005C5987" w:rsidRDefault="005C5987">
      <w:r>
        <w:separator/>
      </w:r>
    </w:p>
  </w:endnote>
  <w:endnote w:type="continuationSeparator" w:id="0">
    <w:p w14:paraId="4C107542" w14:textId="77777777" w:rsidR="005C5987" w:rsidRDefault="005C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1DA19" w14:textId="77777777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1E238" w14:textId="77777777" w:rsidR="005C5987" w:rsidRDefault="005C5987">
      <w:r>
        <w:separator/>
      </w:r>
    </w:p>
  </w:footnote>
  <w:footnote w:type="continuationSeparator" w:id="0">
    <w:p w14:paraId="6596AE77" w14:textId="77777777" w:rsidR="005C5987" w:rsidRDefault="005C5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19F13" w14:textId="603C5A5D" w:rsidR="00BB472C" w:rsidRDefault="00BB472C">
    <w:pPr>
      <w:pStyle w:val="Intestazione"/>
    </w:pPr>
    <w:r>
      <w:rPr>
        <w:noProof/>
      </w:rPr>
      <w:drawing>
        <wp:inline distT="0" distB="0" distL="0" distR="0" wp14:anchorId="106FD6D8" wp14:editId="0BEEB903">
          <wp:extent cx="6212205" cy="1103630"/>
          <wp:effectExtent l="0" t="0" r="0" b="1270"/>
          <wp:docPr id="141805511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4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7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B9653C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9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26F0B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5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4627589">
    <w:abstractNumId w:val="4"/>
  </w:num>
  <w:num w:numId="2" w16cid:durableId="1659650552">
    <w:abstractNumId w:val="12"/>
  </w:num>
  <w:num w:numId="3" w16cid:durableId="2142992583">
    <w:abstractNumId w:val="0"/>
  </w:num>
  <w:num w:numId="4" w16cid:durableId="102457732">
    <w:abstractNumId w:val="1"/>
  </w:num>
  <w:num w:numId="5" w16cid:durableId="1578512052">
    <w:abstractNumId w:val="2"/>
  </w:num>
  <w:num w:numId="6" w16cid:durableId="1236547490">
    <w:abstractNumId w:val="10"/>
  </w:num>
  <w:num w:numId="7" w16cid:durableId="414280458">
    <w:abstractNumId w:val="7"/>
  </w:num>
  <w:num w:numId="8" w16cid:durableId="1059788564">
    <w:abstractNumId w:val="14"/>
  </w:num>
  <w:num w:numId="9" w16cid:durableId="1047922356">
    <w:abstractNumId w:val="9"/>
  </w:num>
  <w:num w:numId="10" w16cid:durableId="697507067">
    <w:abstractNumId w:val="15"/>
  </w:num>
  <w:num w:numId="11" w16cid:durableId="1525050453">
    <w:abstractNumId w:val="13"/>
  </w:num>
  <w:num w:numId="12" w16cid:durableId="215092348">
    <w:abstractNumId w:val="5"/>
  </w:num>
  <w:num w:numId="13" w16cid:durableId="164591424">
    <w:abstractNumId w:val="6"/>
  </w:num>
  <w:num w:numId="14" w16cid:durableId="660816996">
    <w:abstractNumId w:val="3"/>
  </w:num>
  <w:num w:numId="15" w16cid:durableId="1909341415">
    <w:abstractNumId w:val="11"/>
  </w:num>
  <w:num w:numId="16" w16cid:durableId="5861586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A19BA"/>
    <w:rsid w:val="000A2C09"/>
    <w:rsid w:val="000A3A42"/>
    <w:rsid w:val="000A74CB"/>
    <w:rsid w:val="000B12C5"/>
    <w:rsid w:val="000B236E"/>
    <w:rsid w:val="000B480F"/>
    <w:rsid w:val="000B6C44"/>
    <w:rsid w:val="000C0039"/>
    <w:rsid w:val="000C11ED"/>
    <w:rsid w:val="000C7368"/>
    <w:rsid w:val="000D1AFB"/>
    <w:rsid w:val="000D5BE5"/>
    <w:rsid w:val="000E1E4D"/>
    <w:rsid w:val="000E246B"/>
    <w:rsid w:val="000E6225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2335E"/>
    <w:rsid w:val="001260DF"/>
    <w:rsid w:val="00130F86"/>
    <w:rsid w:val="00131078"/>
    <w:rsid w:val="00132B57"/>
    <w:rsid w:val="001335C6"/>
    <w:rsid w:val="00133C52"/>
    <w:rsid w:val="00135167"/>
    <w:rsid w:val="001352AB"/>
    <w:rsid w:val="00140B98"/>
    <w:rsid w:val="001451B9"/>
    <w:rsid w:val="001508F3"/>
    <w:rsid w:val="00151083"/>
    <w:rsid w:val="00154F0E"/>
    <w:rsid w:val="00160EA8"/>
    <w:rsid w:val="001622AF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A5909"/>
    <w:rsid w:val="001A6378"/>
    <w:rsid w:val="001B1257"/>
    <w:rsid w:val="001B1415"/>
    <w:rsid w:val="001B484F"/>
    <w:rsid w:val="001B7378"/>
    <w:rsid w:val="001C0302"/>
    <w:rsid w:val="001C532F"/>
    <w:rsid w:val="001C6C49"/>
    <w:rsid w:val="001D4B64"/>
    <w:rsid w:val="001D6B50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6748"/>
    <w:rsid w:val="002B0440"/>
    <w:rsid w:val="002B206B"/>
    <w:rsid w:val="002B3171"/>
    <w:rsid w:val="002B684C"/>
    <w:rsid w:val="002C1C92"/>
    <w:rsid w:val="002C1E86"/>
    <w:rsid w:val="002D472B"/>
    <w:rsid w:val="002D473A"/>
    <w:rsid w:val="002D786D"/>
    <w:rsid w:val="002E1891"/>
    <w:rsid w:val="002E1DEB"/>
    <w:rsid w:val="002E5DB6"/>
    <w:rsid w:val="002F1A91"/>
    <w:rsid w:val="002F49B3"/>
    <w:rsid w:val="002F66C4"/>
    <w:rsid w:val="00300F45"/>
    <w:rsid w:val="00304B62"/>
    <w:rsid w:val="0030701D"/>
    <w:rsid w:val="00336392"/>
    <w:rsid w:val="00336F0F"/>
    <w:rsid w:val="003405EF"/>
    <w:rsid w:val="00344731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5D3A"/>
    <w:rsid w:val="003B79E2"/>
    <w:rsid w:val="003C0DE3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3F5F98"/>
    <w:rsid w:val="004076E9"/>
    <w:rsid w:val="00414813"/>
    <w:rsid w:val="00416DC1"/>
    <w:rsid w:val="00430C48"/>
    <w:rsid w:val="00433CB5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82763"/>
    <w:rsid w:val="00484CE2"/>
    <w:rsid w:val="00485D17"/>
    <w:rsid w:val="004914CB"/>
    <w:rsid w:val="00495F0F"/>
    <w:rsid w:val="00497369"/>
    <w:rsid w:val="004A4F11"/>
    <w:rsid w:val="004A5D71"/>
    <w:rsid w:val="004A786E"/>
    <w:rsid w:val="004B09C3"/>
    <w:rsid w:val="004B5569"/>
    <w:rsid w:val="004B62EF"/>
    <w:rsid w:val="004C01A7"/>
    <w:rsid w:val="004D18E3"/>
    <w:rsid w:val="004D1C0F"/>
    <w:rsid w:val="004D539A"/>
    <w:rsid w:val="004E105E"/>
    <w:rsid w:val="004E6955"/>
    <w:rsid w:val="004F7A83"/>
    <w:rsid w:val="00503E82"/>
    <w:rsid w:val="00504B83"/>
    <w:rsid w:val="00504D8D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51462"/>
    <w:rsid w:val="005528BF"/>
    <w:rsid w:val="005540B3"/>
    <w:rsid w:val="0055517D"/>
    <w:rsid w:val="005603E9"/>
    <w:rsid w:val="00560F4E"/>
    <w:rsid w:val="00561EFF"/>
    <w:rsid w:val="00565200"/>
    <w:rsid w:val="00567DE5"/>
    <w:rsid w:val="00567E59"/>
    <w:rsid w:val="005764BF"/>
    <w:rsid w:val="00576F0F"/>
    <w:rsid w:val="00583A1F"/>
    <w:rsid w:val="00585647"/>
    <w:rsid w:val="00585A3D"/>
    <w:rsid w:val="00585C3D"/>
    <w:rsid w:val="00591CC1"/>
    <w:rsid w:val="005A4B10"/>
    <w:rsid w:val="005A7F30"/>
    <w:rsid w:val="005B65B5"/>
    <w:rsid w:val="005C5987"/>
    <w:rsid w:val="005C77DE"/>
    <w:rsid w:val="005D742D"/>
    <w:rsid w:val="005E0503"/>
    <w:rsid w:val="005E1624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78DA"/>
    <w:rsid w:val="00637EE7"/>
    <w:rsid w:val="00647912"/>
    <w:rsid w:val="0065050C"/>
    <w:rsid w:val="0065467C"/>
    <w:rsid w:val="0066271B"/>
    <w:rsid w:val="00663BD8"/>
    <w:rsid w:val="006648CD"/>
    <w:rsid w:val="00674BB2"/>
    <w:rsid w:val="006759A4"/>
    <w:rsid w:val="006761FD"/>
    <w:rsid w:val="0067699A"/>
    <w:rsid w:val="0068062A"/>
    <w:rsid w:val="00683118"/>
    <w:rsid w:val="00684748"/>
    <w:rsid w:val="00692070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F05B1"/>
    <w:rsid w:val="007018B7"/>
    <w:rsid w:val="00705188"/>
    <w:rsid w:val="00706853"/>
    <w:rsid w:val="00706A2A"/>
    <w:rsid w:val="00706DD4"/>
    <w:rsid w:val="00710D1C"/>
    <w:rsid w:val="00717756"/>
    <w:rsid w:val="0072474A"/>
    <w:rsid w:val="00725408"/>
    <w:rsid w:val="00725C14"/>
    <w:rsid w:val="0072785A"/>
    <w:rsid w:val="00731440"/>
    <w:rsid w:val="0073374C"/>
    <w:rsid w:val="00733D1B"/>
    <w:rsid w:val="00740439"/>
    <w:rsid w:val="00740888"/>
    <w:rsid w:val="00747847"/>
    <w:rsid w:val="00750EBA"/>
    <w:rsid w:val="00763D99"/>
    <w:rsid w:val="0076508D"/>
    <w:rsid w:val="007676DE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4C5B"/>
    <w:rsid w:val="007D3843"/>
    <w:rsid w:val="007D74F4"/>
    <w:rsid w:val="007D7C11"/>
    <w:rsid w:val="007E040F"/>
    <w:rsid w:val="007E0636"/>
    <w:rsid w:val="007E2352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37823"/>
    <w:rsid w:val="00842499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BDF"/>
    <w:rsid w:val="008A1E97"/>
    <w:rsid w:val="008B1FC8"/>
    <w:rsid w:val="008B37FD"/>
    <w:rsid w:val="008B6767"/>
    <w:rsid w:val="008B67E9"/>
    <w:rsid w:val="008C0440"/>
    <w:rsid w:val="008D1317"/>
    <w:rsid w:val="008E0DE5"/>
    <w:rsid w:val="008E68FC"/>
    <w:rsid w:val="008F28B1"/>
    <w:rsid w:val="008F3CD8"/>
    <w:rsid w:val="008F7B5F"/>
    <w:rsid w:val="00902B2D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B21"/>
    <w:rsid w:val="00990253"/>
    <w:rsid w:val="00990DB4"/>
    <w:rsid w:val="009944D6"/>
    <w:rsid w:val="009958CB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2DEB"/>
    <w:rsid w:val="009D42CC"/>
    <w:rsid w:val="009D7632"/>
    <w:rsid w:val="009E4C84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17F83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52D6"/>
    <w:rsid w:val="00A5614F"/>
    <w:rsid w:val="00A57F54"/>
    <w:rsid w:val="00A6054A"/>
    <w:rsid w:val="00A6127E"/>
    <w:rsid w:val="00A6464D"/>
    <w:rsid w:val="00A65DF8"/>
    <w:rsid w:val="00A66BF9"/>
    <w:rsid w:val="00A727A8"/>
    <w:rsid w:val="00A76733"/>
    <w:rsid w:val="00A90F34"/>
    <w:rsid w:val="00A91C14"/>
    <w:rsid w:val="00A94E66"/>
    <w:rsid w:val="00AA6CCD"/>
    <w:rsid w:val="00AB3F38"/>
    <w:rsid w:val="00AB76C8"/>
    <w:rsid w:val="00AC107F"/>
    <w:rsid w:val="00AC62CF"/>
    <w:rsid w:val="00AD07E7"/>
    <w:rsid w:val="00AD28CB"/>
    <w:rsid w:val="00AD540E"/>
    <w:rsid w:val="00AE366E"/>
    <w:rsid w:val="00AE6A54"/>
    <w:rsid w:val="00AF3565"/>
    <w:rsid w:val="00AF52DE"/>
    <w:rsid w:val="00B00976"/>
    <w:rsid w:val="00B00B0E"/>
    <w:rsid w:val="00B00E23"/>
    <w:rsid w:val="00B037E8"/>
    <w:rsid w:val="00B03CC7"/>
    <w:rsid w:val="00B05C53"/>
    <w:rsid w:val="00B122F3"/>
    <w:rsid w:val="00B2311E"/>
    <w:rsid w:val="00B23FD6"/>
    <w:rsid w:val="00B26602"/>
    <w:rsid w:val="00B31B50"/>
    <w:rsid w:val="00B31D21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70AD2"/>
    <w:rsid w:val="00B75136"/>
    <w:rsid w:val="00B833F2"/>
    <w:rsid w:val="00B87A3D"/>
    <w:rsid w:val="00B90CAE"/>
    <w:rsid w:val="00B92B95"/>
    <w:rsid w:val="00BA2C91"/>
    <w:rsid w:val="00BA532D"/>
    <w:rsid w:val="00BA6212"/>
    <w:rsid w:val="00BA6627"/>
    <w:rsid w:val="00BB0CD6"/>
    <w:rsid w:val="00BB1BF6"/>
    <w:rsid w:val="00BB38A7"/>
    <w:rsid w:val="00BB472C"/>
    <w:rsid w:val="00BB6BE2"/>
    <w:rsid w:val="00BC0F45"/>
    <w:rsid w:val="00BD0C93"/>
    <w:rsid w:val="00BD5445"/>
    <w:rsid w:val="00BE038A"/>
    <w:rsid w:val="00BE24E0"/>
    <w:rsid w:val="00BE3423"/>
    <w:rsid w:val="00BE3785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31BE"/>
    <w:rsid w:val="00C243CD"/>
    <w:rsid w:val="00C24770"/>
    <w:rsid w:val="00C33D57"/>
    <w:rsid w:val="00C3593E"/>
    <w:rsid w:val="00C3692A"/>
    <w:rsid w:val="00C40270"/>
    <w:rsid w:val="00C410EF"/>
    <w:rsid w:val="00C47403"/>
    <w:rsid w:val="00C5300F"/>
    <w:rsid w:val="00C55600"/>
    <w:rsid w:val="00C56550"/>
    <w:rsid w:val="00C572D7"/>
    <w:rsid w:val="00C61D88"/>
    <w:rsid w:val="00C635E2"/>
    <w:rsid w:val="00C728F6"/>
    <w:rsid w:val="00C805F1"/>
    <w:rsid w:val="00C85681"/>
    <w:rsid w:val="00C9066B"/>
    <w:rsid w:val="00CA7616"/>
    <w:rsid w:val="00CB2568"/>
    <w:rsid w:val="00CB5774"/>
    <w:rsid w:val="00CB5D21"/>
    <w:rsid w:val="00CC066E"/>
    <w:rsid w:val="00CC0C95"/>
    <w:rsid w:val="00CC34E5"/>
    <w:rsid w:val="00CC36CB"/>
    <w:rsid w:val="00CC6D2D"/>
    <w:rsid w:val="00CC72EB"/>
    <w:rsid w:val="00CD05C5"/>
    <w:rsid w:val="00CD4229"/>
    <w:rsid w:val="00CD68F1"/>
    <w:rsid w:val="00CE126E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615C"/>
    <w:rsid w:val="00D4191E"/>
    <w:rsid w:val="00D5077F"/>
    <w:rsid w:val="00D51CD2"/>
    <w:rsid w:val="00D566BB"/>
    <w:rsid w:val="00D572E2"/>
    <w:rsid w:val="00D6154E"/>
    <w:rsid w:val="00D617C4"/>
    <w:rsid w:val="00D646B2"/>
    <w:rsid w:val="00D66F96"/>
    <w:rsid w:val="00D81C29"/>
    <w:rsid w:val="00D82D6E"/>
    <w:rsid w:val="00D902D2"/>
    <w:rsid w:val="00D91878"/>
    <w:rsid w:val="00D920A3"/>
    <w:rsid w:val="00D94D0B"/>
    <w:rsid w:val="00D9743E"/>
    <w:rsid w:val="00D977C5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165B"/>
    <w:rsid w:val="00DE2294"/>
    <w:rsid w:val="00DE3A71"/>
    <w:rsid w:val="00DE791F"/>
    <w:rsid w:val="00DF0084"/>
    <w:rsid w:val="00DF7B0B"/>
    <w:rsid w:val="00DF7E8D"/>
    <w:rsid w:val="00E0597F"/>
    <w:rsid w:val="00E06895"/>
    <w:rsid w:val="00E0713E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0B4D"/>
    <w:rsid w:val="00E8119E"/>
    <w:rsid w:val="00E872D0"/>
    <w:rsid w:val="00E87A99"/>
    <w:rsid w:val="00EA0230"/>
    <w:rsid w:val="00EA28E1"/>
    <w:rsid w:val="00EA2DCA"/>
    <w:rsid w:val="00EA358E"/>
    <w:rsid w:val="00EA50F6"/>
    <w:rsid w:val="00EB0B8B"/>
    <w:rsid w:val="00EB2A39"/>
    <w:rsid w:val="00EC303F"/>
    <w:rsid w:val="00EC3183"/>
    <w:rsid w:val="00ED03F7"/>
    <w:rsid w:val="00ED1016"/>
    <w:rsid w:val="00ED5317"/>
    <w:rsid w:val="00ED65F7"/>
    <w:rsid w:val="00EE2CF3"/>
    <w:rsid w:val="00EF617D"/>
    <w:rsid w:val="00F04C4F"/>
    <w:rsid w:val="00F05421"/>
    <w:rsid w:val="00F07F9B"/>
    <w:rsid w:val="00F1445C"/>
    <w:rsid w:val="00F16409"/>
    <w:rsid w:val="00F164C7"/>
    <w:rsid w:val="00F2100B"/>
    <w:rsid w:val="00F21F17"/>
    <w:rsid w:val="00F2677F"/>
    <w:rsid w:val="00F35E5A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800D7"/>
    <w:rsid w:val="00F8229C"/>
    <w:rsid w:val="00F85A8E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374C"/>
  </w:style>
  <w:style w:type="character" w:customStyle="1" w:styleId="markedcontent">
    <w:name w:val="markedcontent"/>
    <w:basedOn w:val="Carpredefinitoparagrafo"/>
    <w:rsid w:val="00733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33B32-E0A3-49D6-8A3E-A09761E2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Utente</cp:lastModifiedBy>
  <cp:revision>7</cp:revision>
  <cp:lastPrinted>2025-05-07T12:08:00Z</cp:lastPrinted>
  <dcterms:created xsi:type="dcterms:W3CDTF">2025-05-15T11:23:00Z</dcterms:created>
  <dcterms:modified xsi:type="dcterms:W3CDTF">2025-05-15T12:05:00Z</dcterms:modified>
</cp:coreProperties>
</file>